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C3229E"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7233EB" w:rsidRPr="0016069C">
        <w:rPr>
          <w:b/>
          <w:sz w:val="22"/>
          <w:szCs w:val="22"/>
        </w:rPr>
        <w:t xml:space="preserve">PER LA DIREZIONE DELLA S.C. </w:t>
      </w:r>
      <w:r w:rsidR="003447AC" w:rsidRPr="003447AC">
        <w:rPr>
          <w:b/>
          <w:sz w:val="22"/>
          <w:szCs w:val="22"/>
        </w:rPr>
        <w:t>ORTOPEDIA E TRAUMATOLOGIA</w:t>
      </w:r>
      <w:r w:rsidR="003447AC">
        <w:rPr>
          <w:b/>
          <w:sz w:val="22"/>
          <w:szCs w:val="22"/>
        </w:rPr>
        <w:t>,</w:t>
      </w:r>
      <w:r w:rsidR="003447AC" w:rsidRPr="003447AC">
        <w:rPr>
          <w:b/>
          <w:sz w:val="22"/>
          <w:szCs w:val="22"/>
        </w:rPr>
        <w:t xml:space="preserve"> AFFERENTE AL DIPARTIMENTO DI AREA CHIRURGICA DELL’ASL N. 3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 xml:space="preserve">albo dell’ordine ………………………..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r w:rsidR="001608C1">
              <w:rPr>
                <w:sz w:val="22"/>
                <w:szCs w:val="22"/>
              </w:rPr>
              <w:t>….</w:t>
            </w:r>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lastRenderedPageBreak/>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r>
              <w:rPr>
                <w:sz w:val="22"/>
                <w:szCs w:val="22"/>
              </w:rPr>
              <w:t xml:space="preserve"> ..………………………………………………………………</w:t>
            </w:r>
            <w:r w:rsidR="0016069C">
              <w:rPr>
                <w:sz w:val="22"/>
                <w:szCs w:val="22"/>
              </w:rPr>
              <w:t>…………………………………</w:t>
            </w:r>
            <w:r>
              <w:rPr>
                <w:sz w:val="22"/>
                <w:szCs w:val="22"/>
              </w:rPr>
              <w:t>…………………..</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 ..……………………………………………………………………………………………………………………..</w:t>
            </w:r>
          </w:p>
          <w:p w:rsidR="0016069C" w:rsidRDefault="0016069C" w:rsidP="0016069C">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r w:rsidR="004332ED">
              <w:rPr>
                <w:sz w:val="22"/>
                <w:szCs w:val="22"/>
              </w:rPr>
              <w:t>lett. A 2</w:t>
            </w:r>
            <w:r w:rsidR="004332ED" w:rsidRPr="004332ED">
              <w:rPr>
                <w:sz w:val="22"/>
                <w:szCs w:val="22"/>
              </w:rPr>
              <w:t xml:space="preserve"> </w:t>
            </w:r>
            <w:r w:rsidR="004332ED" w:rsidRPr="004332ED">
              <w:rPr>
                <w:sz w:val="22"/>
                <w:szCs w:val="22"/>
              </w:rPr>
              <w:t xml:space="preserve">;  </w:t>
            </w:r>
            <w:r>
              <w:rPr>
                <w:sz w:val="22"/>
                <w:szCs w:val="22"/>
              </w:rPr>
              <w:t xml:space="preserve"> lett. B </w:t>
            </w:r>
            <w:r w:rsidRPr="000D5E6B">
              <w:rPr>
                <w:sz w:val="22"/>
                <w:szCs w:val="22"/>
              </w:rPr>
              <w:sym w:font="Symbol" w:char="F07F"/>
            </w:r>
            <w:r>
              <w:rPr>
                <w:sz w:val="22"/>
                <w:szCs w:val="22"/>
              </w:rPr>
              <w:t xml:space="preserve">;  </w:t>
            </w:r>
            <w:r w:rsidR="00DE0511">
              <w:rPr>
                <w:sz w:val="22"/>
                <w:szCs w:val="22"/>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4332ED">
              <w:rPr>
                <w:sz w:val="22"/>
                <w:szCs w:val="22"/>
              </w:rPr>
              <w:t xml:space="preserve">lett. A </w:t>
            </w:r>
            <w:r w:rsidRPr="004332ED">
              <w:rPr>
                <w:sz w:val="22"/>
                <w:szCs w:val="22"/>
              </w:rPr>
              <w:t xml:space="preserve">;  lett. B </w:t>
            </w:r>
            <w:r w:rsidRPr="004332ED">
              <w:rPr>
                <w:sz w:val="22"/>
                <w:szCs w:val="22"/>
              </w:rPr>
              <w:t xml:space="preserve">;  lett. C </w:t>
            </w:r>
            <w:r w:rsidRPr="004332ED">
              <w:rPr>
                <w:sz w:val="22"/>
                <w:szCs w:val="22"/>
              </w:rPr>
              <w:t xml:space="preserve">;  lett.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lastRenderedPageBreak/>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lastRenderedPageBreak/>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FA7A71" w:rsidRPr="00FA7A71" w:rsidRDefault="00FA7A71" w:rsidP="00FA7A71">
            <w:pPr>
              <w:pStyle w:val="Corpotesto"/>
              <w:rPr>
                <w:sz w:val="22"/>
                <w:szCs w:val="22"/>
              </w:rPr>
            </w:pPr>
            <w:r w:rsidRPr="00FA7A71">
              <w:rPr>
                <w:sz w:val="22"/>
                <w:szCs w:val="22"/>
              </w:rPr>
              <w:t>contenuti del corso …………………………………………………………………………………………………..</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Tipologia evento (specificare e barrare casella interessata</w:t>
            </w:r>
            <w:r w:rsidR="00206F76">
              <w:rPr>
                <w:sz w:val="22"/>
                <w:szCs w:val="22"/>
              </w:rPr>
              <w:t>)</w:t>
            </w:r>
            <w:r w:rsidRPr="00B401DB">
              <w:rPr>
                <w:sz w:val="22"/>
                <w:szCs w:val="22"/>
              </w:rPr>
              <w:t xml:space="preserve">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3447AC" w:rsidRPr="000D5E6B">
              <w:rPr>
                <w:b/>
                <w:sz w:val="22"/>
                <w:szCs w:val="22"/>
              </w:rPr>
              <w:t xml:space="preserve"> specificando le 5 presentate </w:t>
            </w:r>
            <w:r w:rsidR="003447AC">
              <w:rPr>
                <w:b/>
                <w:sz w:val="22"/>
                <w:szCs w:val="22"/>
              </w:rPr>
              <w:t xml:space="preserve">(in allegato) </w:t>
            </w:r>
            <w:r w:rsidR="003447AC" w:rsidRPr="000D5E6B">
              <w:rPr>
                <w:b/>
                <w:sz w:val="22"/>
                <w:szCs w:val="22"/>
              </w:rPr>
              <w:t>per la valutazione</w:t>
            </w:r>
            <w:r w:rsidR="00BC74DA">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pagine …………………………………………… ovvero da pag……………….. a pag. ………</w:t>
            </w:r>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lastRenderedPageBreak/>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447AC">
        <w:rPr>
          <w:bCs/>
          <w:sz w:val="22"/>
          <w:szCs w:val="22"/>
        </w:rPr>
        <w:t>ASL n. 3 di Nuoro</w:t>
      </w:r>
      <w:r w:rsidR="00206F7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29E" w:rsidRDefault="00C3229E" w:rsidP="00012291">
      <w:r>
        <w:separator/>
      </w:r>
    </w:p>
  </w:endnote>
  <w:endnote w:type="continuationSeparator" w:id="0">
    <w:p w:rsidR="00C3229E" w:rsidRDefault="00C3229E"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3447AC" w:rsidRDefault="003447A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71B78">
      <w:rPr>
        <w:rStyle w:val="Numeropagina"/>
        <w:noProof/>
      </w:rPr>
      <w:t>1</w:t>
    </w:r>
    <w:r>
      <w:rPr>
        <w:rStyle w:val="Numeropagina"/>
      </w:rPr>
      <w:fldChar w:fldCharType="end"/>
    </w:r>
  </w:p>
  <w:p w:rsidR="003447AC" w:rsidRDefault="003447A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29E" w:rsidRDefault="00C3229E" w:rsidP="00012291">
      <w:r>
        <w:separator/>
      </w:r>
    </w:p>
  </w:footnote>
  <w:footnote w:type="continuationSeparator" w:id="0">
    <w:p w:rsidR="00C3229E" w:rsidRDefault="00C3229E"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F0213"/>
    <w:rsid w:val="000F6A54"/>
    <w:rsid w:val="001000BD"/>
    <w:rsid w:val="0011206F"/>
    <w:rsid w:val="001127CF"/>
    <w:rsid w:val="00126B66"/>
    <w:rsid w:val="00134D86"/>
    <w:rsid w:val="00140D05"/>
    <w:rsid w:val="00147EE2"/>
    <w:rsid w:val="0016069C"/>
    <w:rsid w:val="001608C1"/>
    <w:rsid w:val="001642D0"/>
    <w:rsid w:val="001643DE"/>
    <w:rsid w:val="00171B78"/>
    <w:rsid w:val="001805B8"/>
    <w:rsid w:val="0019062A"/>
    <w:rsid w:val="001960D9"/>
    <w:rsid w:val="0019688B"/>
    <w:rsid w:val="00196C2F"/>
    <w:rsid w:val="001A228F"/>
    <w:rsid w:val="001A4DB6"/>
    <w:rsid w:val="001A59C6"/>
    <w:rsid w:val="001B289F"/>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7CB4"/>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61DC"/>
    <w:rsid w:val="00C321A4"/>
    <w:rsid w:val="00C3229E"/>
    <w:rsid w:val="00C35938"/>
    <w:rsid w:val="00C44154"/>
    <w:rsid w:val="00C7308A"/>
    <w:rsid w:val="00C77C95"/>
    <w:rsid w:val="00C800CB"/>
    <w:rsid w:val="00C86AA9"/>
    <w:rsid w:val="00C90A6A"/>
    <w:rsid w:val="00CD726D"/>
    <w:rsid w:val="00CE731A"/>
    <w:rsid w:val="00CF0BA1"/>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17967"/>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B205F-AF19-4743-946E-A92C32046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6055</Words>
  <Characters>34517</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2</cp:revision>
  <cp:lastPrinted>2022-05-23T09:15:00Z</cp:lastPrinted>
  <dcterms:created xsi:type="dcterms:W3CDTF">2025-02-26T12:35:00Z</dcterms:created>
  <dcterms:modified xsi:type="dcterms:W3CDTF">2025-02-26T12:35:00Z</dcterms:modified>
</cp:coreProperties>
</file>